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2B714B03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685C0E">
              <w:rPr>
                <w:b/>
                <w:caps/>
              </w:rPr>
              <w:t>1</w:t>
            </w:r>
            <w:r w:rsidR="00D77EA4">
              <w:rPr>
                <w:b/>
                <w:caps/>
              </w:rPr>
              <w:t>9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68AC4F4C" w:rsidR="00254DF3" w:rsidRPr="00740FCE" w:rsidRDefault="00FC0AE9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01</w:t>
            </w:r>
            <w:r w:rsidR="0031772C" w:rsidRPr="00740FCE">
              <w:rPr>
                <w:bCs/>
              </w:rPr>
              <w:t>.</w:t>
            </w:r>
            <w:r w:rsidR="0026190C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7EA4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98ACB9A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proofErr w:type="spellStart"/>
            <w:r w:rsidRPr="00740FCE">
              <w:t>Sweco</w:t>
            </w:r>
            <w:proofErr w:type="spellEnd"/>
            <w:r w:rsidRPr="00740FCE">
              <w:t xml:space="preserve"> EST OÜ</w:t>
            </w:r>
            <w:r w:rsidR="007C76C5">
              <w:t>, Jaanus Heinla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769A1657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685C0E">
              <w:rPr>
                <w:rFonts w:ascii="Times New Roman" w:hAnsi="Times New Roman" w:cs="Times New Roman"/>
                <w:lang w:eastAsia="et-EE"/>
              </w:rPr>
              <w:t>1</w:t>
            </w:r>
            <w:r w:rsidR="00D77EA4">
              <w:rPr>
                <w:rFonts w:ascii="Times New Roman" w:hAnsi="Times New Roman" w:cs="Times New Roman"/>
                <w:lang w:eastAsia="et-EE"/>
              </w:rPr>
              <w:t>9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4A474C90" w14:textId="77777777" w:rsidR="00D77EA4" w:rsidRDefault="00612C28" w:rsidP="00D77EA4">
      <w:pPr>
        <w:spacing w:before="240" w:after="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685C0E">
        <w:rPr>
          <w:rFonts w:ascii="Times New Roman" w:hAnsi="Times New Roman"/>
          <w:szCs w:val="24"/>
        </w:rPr>
        <w:t>1</w:t>
      </w:r>
      <w:r w:rsidR="00D77EA4">
        <w:rPr>
          <w:rFonts w:ascii="Times New Roman" w:hAnsi="Times New Roman"/>
          <w:szCs w:val="24"/>
        </w:rPr>
        <w:t>9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21AB1321" w14:textId="3F6A8D36" w:rsidR="008B0680" w:rsidRDefault="00D77EA4" w:rsidP="00D77EA4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</w:t>
      </w:r>
      <w:r w:rsidRPr="00D77EA4">
        <w:rPr>
          <w:rFonts w:ascii="Times New Roman" w:hAnsi="Times New Roman"/>
          <w:szCs w:val="24"/>
        </w:rPr>
        <w:t>eenarde kindlustamine (purustatud kruus, killustik jne.) paksusega 20 cm</w:t>
      </w:r>
      <w:r>
        <w:rPr>
          <w:rFonts w:ascii="Times New Roman" w:hAnsi="Times New Roman"/>
          <w:szCs w:val="24"/>
        </w:rPr>
        <w:t>;</w:t>
      </w:r>
    </w:p>
    <w:p w14:paraId="34E2C072" w14:textId="18D51F3D" w:rsidR="00D77EA4" w:rsidRPr="00D77EA4" w:rsidRDefault="00D77EA4" w:rsidP="00D77EA4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</w:t>
      </w:r>
      <w:r w:rsidRPr="00D77EA4">
        <w:rPr>
          <w:rFonts w:ascii="Times New Roman" w:hAnsi="Times New Roman"/>
          <w:szCs w:val="24"/>
        </w:rPr>
        <w:t>eenarde kindlustamine (purustatud kruus, killustik jne.) paksusega 11 cm</w:t>
      </w:r>
      <w:r>
        <w:rPr>
          <w:rFonts w:ascii="Times New Roman" w:hAnsi="Times New Roman"/>
          <w:szCs w:val="24"/>
        </w:rPr>
        <w:t>.</w:t>
      </w:r>
    </w:p>
    <w:p w14:paraId="0B80E11F" w14:textId="76C48884" w:rsidR="005D6700" w:rsidRDefault="00254DF3" w:rsidP="00685C0E">
      <w:pPr>
        <w:spacing w:before="240" w:after="0"/>
        <w:ind w:left="-142"/>
        <w:rPr>
          <w:rFonts w:ascii="Times New Roman" w:hAnsi="Times New Roman"/>
          <w:szCs w:val="24"/>
          <w:u w:val="dotted"/>
        </w:rPr>
      </w:pPr>
      <w:r w:rsidRPr="00740FCE">
        <w:rPr>
          <w:rFonts w:ascii="Times New Roman" w:hAnsi="Times New Roman"/>
          <w:szCs w:val="24"/>
          <w:u w:val="dotted"/>
        </w:rPr>
        <w:t>Muudatus tulenes as</w:t>
      </w:r>
      <w:r w:rsidR="00881DD1" w:rsidRPr="00740FCE">
        <w:rPr>
          <w:rFonts w:ascii="Times New Roman" w:hAnsi="Times New Roman"/>
          <w:szCs w:val="24"/>
          <w:u w:val="dotted"/>
        </w:rPr>
        <w:t>j</w:t>
      </w:r>
      <w:r w:rsidRPr="00740FCE">
        <w:rPr>
          <w:rFonts w:ascii="Times New Roman" w:hAnsi="Times New Roman"/>
          <w:szCs w:val="24"/>
          <w:u w:val="dotted"/>
        </w:rPr>
        <w:t>aolu</w:t>
      </w:r>
      <w:r w:rsidR="008B0680">
        <w:rPr>
          <w:rFonts w:ascii="Times New Roman" w:hAnsi="Times New Roman"/>
          <w:szCs w:val="24"/>
          <w:u w:val="dotted"/>
        </w:rPr>
        <w:t>de</w:t>
      </w:r>
      <w:r w:rsidRPr="00740FCE">
        <w:rPr>
          <w:rFonts w:ascii="Times New Roman" w:hAnsi="Times New Roman"/>
          <w:szCs w:val="24"/>
          <w:u w:val="dotted"/>
        </w:rPr>
        <w:t>st, et</w:t>
      </w:r>
      <w:r w:rsidR="005D6700" w:rsidRPr="00740FCE">
        <w:rPr>
          <w:rFonts w:ascii="Times New Roman" w:hAnsi="Times New Roman"/>
          <w:szCs w:val="24"/>
          <w:u w:val="dotted"/>
        </w:rPr>
        <w:t xml:space="preserve"> </w:t>
      </w:r>
      <w:r w:rsidR="00D77EA4" w:rsidRPr="00D77EA4">
        <w:rPr>
          <w:rFonts w:ascii="Times New Roman" w:hAnsi="Times New Roman"/>
          <w:szCs w:val="24"/>
          <w:u w:val="dotted"/>
        </w:rPr>
        <w:t>vaja o</w:t>
      </w:r>
      <w:r w:rsidR="00D77EA4">
        <w:rPr>
          <w:rFonts w:ascii="Times New Roman" w:hAnsi="Times New Roman"/>
          <w:szCs w:val="24"/>
          <w:u w:val="dotted"/>
        </w:rPr>
        <w:t>li</w:t>
      </w:r>
      <w:r w:rsidR="00D77EA4" w:rsidRPr="00D77EA4">
        <w:rPr>
          <w:rFonts w:ascii="Times New Roman" w:hAnsi="Times New Roman"/>
          <w:szCs w:val="24"/>
          <w:u w:val="dotted"/>
        </w:rPr>
        <w:t xml:space="preserve"> rajada tugipeenrad paksustega: h=20 cm 650 m2 ja h=11 cm 321 m2</w:t>
      </w:r>
      <w:r w:rsidR="00D77EA4">
        <w:rPr>
          <w:rFonts w:ascii="Times New Roman" w:hAnsi="Times New Roman"/>
          <w:szCs w:val="24"/>
          <w:u w:val="dotted"/>
        </w:rPr>
        <w:t xml:space="preserve">, kuid </w:t>
      </w:r>
      <w:r w:rsidR="00D77EA4" w:rsidRPr="00D77EA4">
        <w:rPr>
          <w:rFonts w:ascii="Times New Roman" w:hAnsi="Times New Roman"/>
          <w:szCs w:val="24"/>
          <w:u w:val="dotted"/>
        </w:rPr>
        <w:t>projektis ja kululoendis selliste paksustega tugipeenrad puuduvad</w:t>
      </w:r>
      <w:r w:rsidR="008B3799" w:rsidRPr="009678BF">
        <w:rPr>
          <w:rFonts w:ascii="Times New Roman" w:hAnsi="Times New Roman"/>
          <w:szCs w:val="24"/>
          <w:u w:val="dotted"/>
        </w:rPr>
        <w:t>.</w:t>
      </w:r>
    </w:p>
    <w:p w14:paraId="092D92CD" w14:textId="6CD8EDD1" w:rsidR="009D6470" w:rsidRPr="008B3799" w:rsidRDefault="00C43055" w:rsidP="000913A1">
      <w:pPr>
        <w:spacing w:before="240" w:after="0"/>
        <w:ind w:left="-142"/>
        <w:rPr>
          <w:rFonts w:ascii="Times New Roman" w:hAnsi="Times New Roman"/>
          <w:szCs w:val="24"/>
          <w:u w:val="dotted"/>
        </w:rPr>
      </w:pPr>
      <w:r>
        <w:rPr>
          <w:rFonts w:ascii="Times New Roman" w:hAnsi="Times New Roman"/>
          <w:szCs w:val="24"/>
          <w:u w:val="dotted"/>
        </w:rPr>
        <w:t xml:space="preserve">PS! Juhises välja toodud </w:t>
      </w:r>
      <w:r w:rsidR="00FD285A">
        <w:rPr>
          <w:rFonts w:ascii="Times New Roman" w:hAnsi="Times New Roman"/>
          <w:szCs w:val="24"/>
          <w:u w:val="dotted"/>
        </w:rPr>
        <w:t xml:space="preserve">ärajääv töö </w:t>
      </w:r>
      <w:r w:rsidR="00F31E92">
        <w:rPr>
          <w:rFonts w:ascii="Times New Roman" w:hAnsi="Times New Roman"/>
          <w:szCs w:val="24"/>
          <w:u w:val="dotted"/>
        </w:rPr>
        <w:t>,</w:t>
      </w:r>
      <w:r w:rsidR="00FD285A">
        <w:rPr>
          <w:rFonts w:ascii="Times New Roman" w:hAnsi="Times New Roman"/>
          <w:szCs w:val="24"/>
          <w:u w:val="dotted"/>
        </w:rPr>
        <w:t xml:space="preserve">44501b Peenarde kindlustamine (purustatud kruus, killustik jne) paksusega h=10 </w:t>
      </w:r>
      <w:r w:rsidR="00F31E92">
        <w:rPr>
          <w:rFonts w:ascii="Times New Roman" w:hAnsi="Times New Roman"/>
          <w:szCs w:val="24"/>
          <w:u w:val="dotted"/>
        </w:rPr>
        <w:t xml:space="preserve">, oli ekslikult juhisesse </w:t>
      </w:r>
      <w:r w:rsidR="00AB7B38">
        <w:rPr>
          <w:rFonts w:ascii="Times New Roman" w:hAnsi="Times New Roman"/>
          <w:szCs w:val="24"/>
          <w:u w:val="dotted"/>
        </w:rPr>
        <w:t xml:space="preserve">kirjutatud eeldusel, et h=10 cm peenarde kindlustamistöid ei ole, aga kululoendis oli see töö olemas, mida </w:t>
      </w:r>
      <w:proofErr w:type="spellStart"/>
      <w:r w:rsidR="00AB7B38">
        <w:rPr>
          <w:rFonts w:ascii="Times New Roman" w:hAnsi="Times New Roman"/>
          <w:szCs w:val="24"/>
          <w:u w:val="dotted"/>
        </w:rPr>
        <w:t>akteeriti</w:t>
      </w:r>
      <w:proofErr w:type="spellEnd"/>
      <w:r w:rsidR="00AB7B38">
        <w:rPr>
          <w:rFonts w:ascii="Times New Roman" w:hAnsi="Times New Roman"/>
          <w:szCs w:val="24"/>
          <w:u w:val="dotted"/>
        </w:rPr>
        <w:t xml:space="preserve"> </w:t>
      </w:r>
      <w:r w:rsidR="000913A1">
        <w:rPr>
          <w:rFonts w:ascii="Times New Roman" w:hAnsi="Times New Roman"/>
          <w:szCs w:val="24"/>
          <w:u w:val="dotted"/>
        </w:rPr>
        <w:t xml:space="preserve">peenarde kindlustustöödel </w:t>
      </w:r>
      <w:proofErr w:type="spellStart"/>
      <w:r w:rsidR="000913A1">
        <w:rPr>
          <w:rFonts w:ascii="Times New Roman" w:hAnsi="Times New Roman"/>
          <w:szCs w:val="24"/>
          <w:u w:val="dotted"/>
        </w:rPr>
        <w:t>ülemõõdetava</w:t>
      </w:r>
      <w:proofErr w:type="spellEnd"/>
      <w:r w:rsidR="000913A1">
        <w:rPr>
          <w:rFonts w:ascii="Times New Roman" w:hAnsi="Times New Roman"/>
          <w:szCs w:val="24"/>
          <w:u w:val="dotted"/>
        </w:rPr>
        <w:t xml:space="preserve"> tööna seal kus see oli ette nähtud</w:t>
      </w:r>
    </w:p>
    <w:p w14:paraId="0B896938" w14:textId="1C514473" w:rsidR="002F2829" w:rsidRDefault="00254DF3" w:rsidP="002F282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</w:t>
      </w:r>
      <w:r w:rsidR="00685C0E">
        <w:rPr>
          <w:rFonts w:ascii="Times New Roman" w:hAnsi="Times New Roman"/>
          <w:szCs w:val="24"/>
          <w:u w:val="dotted"/>
        </w:rPr>
        <w:t>4</w:t>
      </w:r>
      <w:r w:rsidR="00C91168">
        <w:rPr>
          <w:rFonts w:ascii="Times New Roman" w:hAnsi="Times New Roman"/>
          <w:szCs w:val="24"/>
          <w:u w:val="dotted"/>
        </w:rPr>
        <w:t> 242,18</w:t>
      </w:r>
      <w:r w:rsidRPr="00347F07">
        <w:rPr>
          <w:rFonts w:ascii="Times New Roman" w:hAnsi="Times New Roman"/>
          <w:szCs w:val="24"/>
        </w:rPr>
        <w:t xml:space="preserve"> eurot ilma käibemaksuta</w:t>
      </w:r>
      <w:r w:rsidR="00612C28">
        <w:rPr>
          <w:rFonts w:ascii="Times New Roman" w:hAnsi="Times New Roman"/>
          <w:szCs w:val="24"/>
        </w:rPr>
        <w:t>:</w:t>
      </w:r>
    </w:p>
    <w:tbl>
      <w:tblPr>
        <w:tblStyle w:val="TableGrid0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2F2829">
        <w:trPr>
          <w:trHeight w:val="2772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CBB7" w14:textId="05F7B3CA" w:rsidR="00A25EFE" w:rsidRPr="0068503E" w:rsidRDefault="00D77EA4" w:rsidP="002F2829">
            <w:pPr>
              <w:spacing w:line="276" w:lineRule="auto"/>
              <w:rPr>
                <w:rFonts w:ascii="Times New Roman" w:eastAsiaTheme="minorHAnsi" w:hAnsi="Times New Roman"/>
                <w:szCs w:val="24"/>
                <w:u w:val="dotted"/>
                <w:lang w:eastAsia="en-US"/>
              </w:rPr>
            </w:pPr>
            <w:r w:rsidRPr="0068503E">
              <w:rPr>
                <w:rFonts w:ascii="Times New Roman" w:eastAsiaTheme="minorHAnsi" w:hAnsi="Times New Roman"/>
                <w:szCs w:val="24"/>
                <w:u w:val="dotted"/>
                <w:lang w:eastAsia="en-US"/>
              </w:rPr>
              <w:t>Ärajääv töö</w:t>
            </w:r>
          </w:p>
          <w:tbl>
            <w:tblPr>
              <w:tblStyle w:val="TableGrid0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992"/>
              <w:gridCol w:w="1134"/>
              <w:gridCol w:w="995"/>
              <w:gridCol w:w="1418"/>
            </w:tblGrid>
            <w:tr w:rsidR="00D77EA4" w:rsidRPr="0068503E" w14:paraId="5AD10DE0" w14:textId="77777777" w:rsidTr="001F3095">
              <w:trPr>
                <w:trHeight w:val="473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1DEB1A" w14:textId="002F936B" w:rsidR="00D77EA4" w:rsidRPr="0068503E" w:rsidRDefault="00D77EA4" w:rsidP="002F2829">
                  <w:pPr>
                    <w:spacing w:after="100" w:afterAutospacing="1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Lisanduv töö</w:t>
                  </w:r>
                </w:p>
              </w:tc>
            </w:tr>
            <w:tr w:rsidR="00A25EFE" w:rsidRPr="0068503E" w14:paraId="0265535D" w14:textId="77777777" w:rsidTr="00090126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68503E" w:rsidRDefault="00A25EFE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Maksumus, eur </w:t>
                  </w:r>
                </w:p>
              </w:tc>
            </w:tr>
            <w:tr w:rsidR="00D77EA4" w:rsidRPr="0068503E" w14:paraId="565610B6" w14:textId="77777777" w:rsidTr="006B6C80">
              <w:trPr>
                <w:trHeight w:val="4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3BC9F7" w14:textId="0B2DBCEC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44501h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6CF0D059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Peenarde kindlustamine (purustatud kruus, killustik jne.) paksusega 20 cm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5B87D0A4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m2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5546D68A" w:rsidR="00D77EA4" w:rsidRPr="0068503E" w:rsidRDefault="001F63E5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572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5DD30929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5,55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429328" w14:textId="052FB998" w:rsidR="00D77EA4" w:rsidRPr="0068503E" w:rsidRDefault="00E56071" w:rsidP="00D77EA4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Theme="minorHAnsi" w:cstheme="minorBidi"/>
                      <w:color w:val="auto"/>
                      <w:sz w:val="22"/>
                      <w:u w:val="dotted"/>
                      <w:lang w:eastAsia="en-US"/>
                    </w:rPr>
                  </w:pPr>
                  <w:r>
                    <w:rPr>
                      <w:rFonts w:eastAsiaTheme="minorHAnsi" w:cstheme="minorBidi"/>
                      <w:color w:val="auto"/>
                      <w:sz w:val="22"/>
                      <w:u w:val="dotted"/>
                      <w:lang w:eastAsia="en-US"/>
                    </w:rPr>
                    <w:t>3 174,60</w:t>
                  </w:r>
                </w:p>
                <w:p w14:paraId="304B5DB1" w14:textId="041344C9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</w:p>
              </w:tc>
            </w:tr>
            <w:tr w:rsidR="00D77EA4" w:rsidRPr="0068503E" w14:paraId="45BF7F23" w14:textId="77777777" w:rsidTr="006B6C80">
              <w:trPr>
                <w:trHeight w:val="4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A2DDD11" w14:textId="7F1451F3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44501i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C86C87D" w14:textId="069DE64C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Peenarde kindlustamine (purustatud kruus, killustik jne.) paksusega 11 cm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C6523A" w14:textId="661EA1DC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m2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4D6DB5" w14:textId="2C0D69CA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2</w:t>
                  </w:r>
                  <w:r w:rsidR="001F63E5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63.6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D76B582" w14:textId="5BB52250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4,05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BDDA481" w14:textId="4F3FF4AA" w:rsidR="00D77EA4" w:rsidRPr="0068503E" w:rsidRDefault="00E56071" w:rsidP="00D77EA4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 w:line="276" w:lineRule="auto"/>
                    <w:jc w:val="both"/>
                    <w:rPr>
                      <w:rFonts w:eastAsiaTheme="minorHAnsi" w:cstheme="minorBidi"/>
                      <w:color w:val="auto"/>
                      <w:sz w:val="22"/>
                      <w:u w:val="dotted"/>
                      <w:lang w:eastAsia="en-US"/>
                    </w:rPr>
                  </w:pPr>
                  <w:r>
                    <w:rPr>
                      <w:rFonts w:eastAsiaTheme="minorHAnsi" w:cstheme="minorBidi"/>
                      <w:color w:val="auto"/>
                      <w:sz w:val="22"/>
                      <w:u w:val="dotted"/>
                      <w:lang w:eastAsia="en-US"/>
                    </w:rPr>
                    <w:t>1 067,58</w:t>
                  </w:r>
                </w:p>
                <w:p w14:paraId="5E1E26B3" w14:textId="4EF22E0E" w:rsidR="00D77EA4" w:rsidRPr="0068503E" w:rsidRDefault="00D77EA4" w:rsidP="00D77EA4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</w:p>
              </w:tc>
            </w:tr>
            <w:tr w:rsidR="002F2829" w:rsidRPr="0068503E" w14:paraId="289C393A" w14:textId="77777777" w:rsidTr="000062D0">
              <w:trPr>
                <w:trHeight w:val="475"/>
              </w:trPr>
              <w:tc>
                <w:tcPr>
                  <w:tcW w:w="7386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4FBB042F" w:rsidR="002F2829" w:rsidRPr="0068503E" w:rsidRDefault="002F2829" w:rsidP="002F2829">
                  <w:pPr>
                    <w:spacing w:after="100" w:afterAutospacing="1" w:line="276" w:lineRule="auto"/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  </w:t>
                  </w:r>
                  <w:r w:rsidR="00D77EA4"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>Lisanduv</w:t>
                  </w: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 </w:t>
                  </w:r>
                  <w:r w:rsidR="00D77EA4"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töö </w:t>
                  </w:r>
                  <w:r w:rsidRPr="0068503E">
                    <w:rPr>
                      <w:rFonts w:ascii="Times New Roman" w:eastAsiaTheme="minorHAnsi" w:hAnsi="Times New Roman"/>
                      <w:szCs w:val="24"/>
                      <w:u w:val="dotted"/>
                      <w:lang w:eastAsia="en-US"/>
                    </w:rPr>
                    <w:t xml:space="preserve">kokku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7091315F" w:rsidR="002F2829" w:rsidRPr="0068503E" w:rsidRDefault="002F2829" w:rsidP="002F2829">
                  <w:pPr>
                    <w:pStyle w:val="ListParagraph"/>
                    <w:numPr>
                      <w:ilvl w:val="0"/>
                      <w:numId w:val="4"/>
                    </w:numPr>
                    <w:spacing w:after="100" w:afterAutospacing="1"/>
                    <w:ind w:left="-120" w:right="140" w:hanging="22"/>
                    <w:rPr>
                      <w:rFonts w:ascii="Times New Roman" w:eastAsiaTheme="minorHAnsi" w:hAnsi="Times New Roman" w:cstheme="minorBidi"/>
                      <w:szCs w:val="24"/>
                      <w:u w:val="dotted"/>
                      <w:lang w:eastAsia="en-US"/>
                    </w:rPr>
                  </w:pPr>
                  <w:r w:rsidRPr="0068503E">
                    <w:rPr>
                      <w:rFonts w:ascii="Times New Roman" w:eastAsiaTheme="minorHAnsi" w:hAnsi="Times New Roman" w:cstheme="minorBidi"/>
                      <w:szCs w:val="24"/>
                      <w:u w:val="dotted"/>
                      <w:lang w:eastAsia="en-US"/>
                    </w:rPr>
                    <w:t>4</w:t>
                  </w:r>
                  <w:r w:rsidR="009D6470">
                    <w:rPr>
                      <w:rFonts w:ascii="Times New Roman" w:eastAsiaTheme="minorHAnsi" w:hAnsi="Times New Roman" w:cstheme="minorBidi"/>
                      <w:szCs w:val="24"/>
                      <w:u w:val="dotted"/>
                      <w:lang w:eastAsia="en-US"/>
                    </w:rPr>
                    <w:t> 242,18</w:t>
                  </w:r>
                </w:p>
              </w:tc>
            </w:tr>
          </w:tbl>
          <w:p w14:paraId="14C9AC14" w14:textId="5275F4DF" w:rsidR="002F2829" w:rsidRPr="009678BF" w:rsidRDefault="002F2829" w:rsidP="002F2829">
            <w:pPr>
              <w:spacing w:after="100" w:afterAutospacing="1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79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  <w:gridCol w:w="2331"/>
      </w:tblGrid>
      <w:tr w:rsidR="00254DF3" w:rsidRPr="00347F07" w14:paraId="146CD9B3" w14:textId="77777777" w:rsidTr="00685C0E">
        <w:tc>
          <w:tcPr>
            <w:tcW w:w="5612" w:type="dxa"/>
          </w:tcPr>
          <w:p w14:paraId="7169A51A" w14:textId="701397BF" w:rsidR="00254DF3" w:rsidRPr="00347F07" w:rsidRDefault="00685C0E" w:rsidP="00B54ABE">
            <w:pPr>
              <w:spacing w:before="12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Muudatuse maksumus</w:t>
            </w:r>
            <w:r w:rsidR="00254DF3" w:rsidRPr="00347F07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331" w:type="dxa"/>
            <w:vAlign w:val="center"/>
          </w:tcPr>
          <w:p w14:paraId="7CEFBE84" w14:textId="3F74BDB6" w:rsidR="00254DF3" w:rsidRPr="00C953DC" w:rsidRDefault="009D6470" w:rsidP="00685C0E">
            <w:pPr>
              <w:jc w:val="right"/>
              <w:rPr>
                <w:rFonts w:ascii="Times New Roman" w:hAnsi="Times New Roman"/>
                <w:szCs w:val="24"/>
                <w:u w:val="dotted"/>
              </w:rPr>
            </w:pPr>
            <w:r>
              <w:rPr>
                <w:rFonts w:ascii="Times New Roman" w:hAnsi="Times New Roman"/>
                <w:szCs w:val="24"/>
                <w:u w:val="dotted"/>
              </w:rPr>
              <w:t>4 242,18</w:t>
            </w:r>
            <w:r w:rsidR="00C953DC">
              <w:rPr>
                <w:rFonts w:ascii="Times New Roman" w:hAnsi="Times New Roman"/>
                <w:szCs w:val="24"/>
                <w:u w:val="dotted"/>
              </w:rPr>
              <w:t xml:space="preserve"> </w:t>
            </w:r>
            <w:r w:rsidR="00F329A5" w:rsidRPr="00C953DC">
              <w:rPr>
                <w:rFonts w:ascii="Times New Roman" w:hAnsi="Times New Roman"/>
                <w:szCs w:val="24"/>
                <w:u w:val="dotted"/>
              </w:rPr>
              <w:t>eurot</w:t>
            </w:r>
          </w:p>
        </w:tc>
      </w:tr>
      <w:tr w:rsidR="00254DF3" w:rsidRPr="00347F07" w14:paraId="72832B7F" w14:textId="77777777" w:rsidTr="000062D0">
        <w:tc>
          <w:tcPr>
            <w:tcW w:w="5612" w:type="dxa"/>
          </w:tcPr>
          <w:p w14:paraId="2EE8525D" w14:textId="412529E3" w:rsidR="00254DF3" w:rsidRPr="00347F07" w:rsidRDefault="00254DF3" w:rsidP="00995E3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1" w:type="dxa"/>
          </w:tcPr>
          <w:p w14:paraId="21AC8551" w14:textId="0541BB0F" w:rsidR="00254DF3" w:rsidRPr="00347F07" w:rsidRDefault="00254DF3" w:rsidP="00995E3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254DF3" w:rsidRPr="00347F07" w14:paraId="5B3653F4" w14:textId="77777777" w:rsidTr="000062D0">
        <w:tc>
          <w:tcPr>
            <w:tcW w:w="5612" w:type="dxa"/>
          </w:tcPr>
          <w:p w14:paraId="158B08C9" w14:textId="4017E635" w:rsidR="00254DF3" w:rsidRPr="00347F07" w:rsidRDefault="00254DF3" w:rsidP="00995E30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1" w:type="dxa"/>
          </w:tcPr>
          <w:p w14:paraId="11DCB5C7" w14:textId="0349C504" w:rsidR="00254DF3" w:rsidRPr="00347F07" w:rsidRDefault="00254DF3" w:rsidP="00347F07">
            <w:pPr>
              <w:jc w:val="right"/>
              <w:rPr>
                <w:rFonts w:ascii="Times New Roman" w:hAnsi="Times New Roman"/>
                <w:szCs w:val="24"/>
                <w:u w:val="dotted"/>
              </w:rPr>
            </w:pPr>
          </w:p>
        </w:tc>
      </w:tr>
    </w:tbl>
    <w:p w14:paraId="19AAF9EA" w14:textId="1BFF2040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 xml:space="preserve">Juhis nr </w:t>
      </w:r>
      <w:r w:rsidR="002F2829">
        <w:rPr>
          <w:rFonts w:ascii="Times New Roman" w:hAnsi="Times New Roman"/>
          <w:bCs/>
          <w:szCs w:val="24"/>
        </w:rPr>
        <w:t>1</w:t>
      </w:r>
      <w:r w:rsidR="00D77EA4">
        <w:rPr>
          <w:rFonts w:ascii="Times New Roman" w:hAnsi="Times New Roman"/>
          <w:bCs/>
          <w:szCs w:val="24"/>
        </w:rPr>
        <w:t>9</w:t>
      </w:r>
    </w:p>
    <w:p w14:paraId="3AE65987" w14:textId="2B2407ED" w:rsidR="00461C34" w:rsidRDefault="00461C34" w:rsidP="00B54ABE">
      <w:p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Lisa 2: Teostusjoonis</w:t>
      </w:r>
    </w:p>
    <w:p w14:paraId="32F29EF8" w14:textId="33F8CB70" w:rsidR="00FC0AE9" w:rsidRDefault="00FC0AE9" w:rsidP="00B54ABE">
      <w:p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Lisa 3: Teepeenarde mahtude tabel</w:t>
      </w:r>
    </w:p>
    <w:p w14:paraId="4C3E7ABC" w14:textId="0ED9930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660B9E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13D29" w14:textId="77777777" w:rsidR="005D17A5" w:rsidRDefault="005D17A5" w:rsidP="00852E81">
      <w:pPr>
        <w:spacing w:after="0" w:line="240" w:lineRule="auto"/>
      </w:pPr>
      <w:r>
        <w:separator/>
      </w:r>
    </w:p>
  </w:endnote>
  <w:endnote w:type="continuationSeparator" w:id="0">
    <w:p w14:paraId="473F6D8E" w14:textId="77777777" w:rsidR="005D17A5" w:rsidRDefault="005D17A5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4A50D" w14:textId="77777777" w:rsidR="005D17A5" w:rsidRDefault="005D17A5" w:rsidP="00852E81">
      <w:pPr>
        <w:spacing w:after="0" w:line="240" w:lineRule="auto"/>
      </w:pPr>
      <w:r>
        <w:separator/>
      </w:r>
    </w:p>
  </w:footnote>
  <w:footnote w:type="continuationSeparator" w:id="0">
    <w:p w14:paraId="4EBE5AA0" w14:textId="77777777" w:rsidR="005D17A5" w:rsidRDefault="005D17A5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F81D6" w14:textId="77777777" w:rsidR="002F2231" w:rsidRDefault="002F2231" w:rsidP="009438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300041"/>
    <w:multiLevelType w:val="hybridMultilevel"/>
    <w:tmpl w:val="4EE65866"/>
    <w:lvl w:ilvl="0" w:tplc="3526831C">
      <w:start w:val="25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3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4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5" w15:restartNumberingAfterBreak="0">
    <w:nsid w:val="6439325C"/>
    <w:multiLevelType w:val="hybridMultilevel"/>
    <w:tmpl w:val="9AECDAE2"/>
    <w:lvl w:ilvl="0" w:tplc="0C1E3F3E">
      <w:start w:val="1"/>
      <w:numFmt w:val="lowerLetter"/>
      <w:pStyle w:val="ListBullet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5"/>
  </w:num>
  <w:num w:numId="2" w16cid:durableId="556819779">
    <w:abstractNumId w:val="42"/>
  </w:num>
  <w:num w:numId="3" w16cid:durableId="1007752313">
    <w:abstractNumId w:val="43"/>
  </w:num>
  <w:num w:numId="4" w16cid:durableId="400443729">
    <w:abstractNumId w:val="46"/>
  </w:num>
  <w:num w:numId="5" w16cid:durableId="1683894161">
    <w:abstractNumId w:val="40"/>
  </w:num>
  <w:num w:numId="6" w16cid:durableId="1798792211">
    <w:abstractNumId w:val="44"/>
  </w:num>
  <w:num w:numId="7" w16cid:durableId="1358385168">
    <w:abstractNumId w:val="0"/>
  </w:num>
  <w:num w:numId="8" w16cid:durableId="1303652509">
    <w:abstractNumId w:val="1"/>
  </w:num>
  <w:num w:numId="9" w16cid:durableId="2044940607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3EB9"/>
    <w:rsid w:val="00065AE6"/>
    <w:rsid w:val="00066049"/>
    <w:rsid w:val="000669CD"/>
    <w:rsid w:val="0007035B"/>
    <w:rsid w:val="00070537"/>
    <w:rsid w:val="00074A2A"/>
    <w:rsid w:val="00074E2E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13A1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5257"/>
    <w:rsid w:val="000C5871"/>
    <w:rsid w:val="000D0684"/>
    <w:rsid w:val="000D1186"/>
    <w:rsid w:val="000D1CB6"/>
    <w:rsid w:val="000D1DF2"/>
    <w:rsid w:val="000D58E8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E2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4FEC"/>
    <w:rsid w:val="0019648B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120E"/>
    <w:rsid w:val="001D3BBE"/>
    <w:rsid w:val="001D3CC6"/>
    <w:rsid w:val="001D617C"/>
    <w:rsid w:val="001D6F9B"/>
    <w:rsid w:val="001D710F"/>
    <w:rsid w:val="001E0496"/>
    <w:rsid w:val="001E0FFD"/>
    <w:rsid w:val="001E1429"/>
    <w:rsid w:val="001E2DD6"/>
    <w:rsid w:val="001E43E2"/>
    <w:rsid w:val="001E5013"/>
    <w:rsid w:val="001E58BF"/>
    <w:rsid w:val="001E7FEA"/>
    <w:rsid w:val="001F029A"/>
    <w:rsid w:val="001F0E5B"/>
    <w:rsid w:val="001F302A"/>
    <w:rsid w:val="001F30CA"/>
    <w:rsid w:val="001F52DF"/>
    <w:rsid w:val="001F63E5"/>
    <w:rsid w:val="001F6601"/>
    <w:rsid w:val="00200483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27D88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4DF3"/>
    <w:rsid w:val="00256554"/>
    <w:rsid w:val="002573E7"/>
    <w:rsid w:val="00260F38"/>
    <w:rsid w:val="0026190C"/>
    <w:rsid w:val="002623E2"/>
    <w:rsid w:val="0026365F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3F04"/>
    <w:rsid w:val="002A76CA"/>
    <w:rsid w:val="002B2313"/>
    <w:rsid w:val="002B2B1A"/>
    <w:rsid w:val="002B2E79"/>
    <w:rsid w:val="002B304D"/>
    <w:rsid w:val="002B322F"/>
    <w:rsid w:val="002B33F5"/>
    <w:rsid w:val="002C01EF"/>
    <w:rsid w:val="002C0E2E"/>
    <w:rsid w:val="002C1C9F"/>
    <w:rsid w:val="002C1E77"/>
    <w:rsid w:val="002C31DB"/>
    <w:rsid w:val="002C3E9C"/>
    <w:rsid w:val="002C5811"/>
    <w:rsid w:val="002C6539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2829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BBF"/>
    <w:rsid w:val="00307D96"/>
    <w:rsid w:val="003109C1"/>
    <w:rsid w:val="00313C3C"/>
    <w:rsid w:val="003154F4"/>
    <w:rsid w:val="003156A1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11AE"/>
    <w:rsid w:val="00341F9D"/>
    <w:rsid w:val="0034516E"/>
    <w:rsid w:val="003451C6"/>
    <w:rsid w:val="0034524F"/>
    <w:rsid w:val="00347F07"/>
    <w:rsid w:val="003500D3"/>
    <w:rsid w:val="00350EC2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3CFF"/>
    <w:rsid w:val="00424E41"/>
    <w:rsid w:val="004265F5"/>
    <w:rsid w:val="0042783F"/>
    <w:rsid w:val="0043083A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993"/>
    <w:rsid w:val="00461C34"/>
    <w:rsid w:val="0046493E"/>
    <w:rsid w:val="004651E8"/>
    <w:rsid w:val="00470F7E"/>
    <w:rsid w:val="00472F22"/>
    <w:rsid w:val="00473338"/>
    <w:rsid w:val="00476F55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C006A"/>
    <w:rsid w:val="004C0E7D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2477B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505F"/>
    <w:rsid w:val="005967AB"/>
    <w:rsid w:val="0059720C"/>
    <w:rsid w:val="005A5D7A"/>
    <w:rsid w:val="005B3E14"/>
    <w:rsid w:val="005B52AD"/>
    <w:rsid w:val="005B6735"/>
    <w:rsid w:val="005B6EED"/>
    <w:rsid w:val="005C630E"/>
    <w:rsid w:val="005C6987"/>
    <w:rsid w:val="005D0AE6"/>
    <w:rsid w:val="005D17A5"/>
    <w:rsid w:val="005D6700"/>
    <w:rsid w:val="005D71D6"/>
    <w:rsid w:val="005D755F"/>
    <w:rsid w:val="005E1BC7"/>
    <w:rsid w:val="005E2FE1"/>
    <w:rsid w:val="005E521C"/>
    <w:rsid w:val="005E606E"/>
    <w:rsid w:val="005E65C5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0B9E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03E"/>
    <w:rsid w:val="00685739"/>
    <w:rsid w:val="00685C0E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0D1D"/>
    <w:rsid w:val="006B259C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6AE3"/>
    <w:rsid w:val="00757FF2"/>
    <w:rsid w:val="00761673"/>
    <w:rsid w:val="00761983"/>
    <w:rsid w:val="00761B7C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B2322"/>
    <w:rsid w:val="007B4408"/>
    <w:rsid w:val="007B4CE9"/>
    <w:rsid w:val="007B5BF5"/>
    <w:rsid w:val="007B6342"/>
    <w:rsid w:val="007B6701"/>
    <w:rsid w:val="007B7090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235C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3BE6"/>
    <w:rsid w:val="008D41F3"/>
    <w:rsid w:val="008D5BEC"/>
    <w:rsid w:val="008D606D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53AC"/>
    <w:rsid w:val="00927102"/>
    <w:rsid w:val="009304EA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46A69"/>
    <w:rsid w:val="00951C0A"/>
    <w:rsid w:val="00955336"/>
    <w:rsid w:val="00957366"/>
    <w:rsid w:val="009605CE"/>
    <w:rsid w:val="0096283F"/>
    <w:rsid w:val="009634D5"/>
    <w:rsid w:val="0096455D"/>
    <w:rsid w:val="009645D9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5E30"/>
    <w:rsid w:val="009A3680"/>
    <w:rsid w:val="009A54D8"/>
    <w:rsid w:val="009A63B1"/>
    <w:rsid w:val="009A69D0"/>
    <w:rsid w:val="009B0A7A"/>
    <w:rsid w:val="009B319E"/>
    <w:rsid w:val="009B3743"/>
    <w:rsid w:val="009B4333"/>
    <w:rsid w:val="009B5FB5"/>
    <w:rsid w:val="009B7FB9"/>
    <w:rsid w:val="009C2887"/>
    <w:rsid w:val="009C5F32"/>
    <w:rsid w:val="009D22EC"/>
    <w:rsid w:val="009D27DD"/>
    <w:rsid w:val="009D2B10"/>
    <w:rsid w:val="009D3F3C"/>
    <w:rsid w:val="009D6470"/>
    <w:rsid w:val="009D6915"/>
    <w:rsid w:val="009E03B5"/>
    <w:rsid w:val="009E3550"/>
    <w:rsid w:val="009E645D"/>
    <w:rsid w:val="009F297A"/>
    <w:rsid w:val="009F3A90"/>
    <w:rsid w:val="009F5263"/>
    <w:rsid w:val="00A00C16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9DF"/>
    <w:rsid w:val="00A65EE1"/>
    <w:rsid w:val="00A67018"/>
    <w:rsid w:val="00A709BA"/>
    <w:rsid w:val="00A763E0"/>
    <w:rsid w:val="00A80373"/>
    <w:rsid w:val="00A81433"/>
    <w:rsid w:val="00A8199D"/>
    <w:rsid w:val="00A81D0D"/>
    <w:rsid w:val="00A82EF7"/>
    <w:rsid w:val="00A84022"/>
    <w:rsid w:val="00A8563A"/>
    <w:rsid w:val="00A86999"/>
    <w:rsid w:val="00A911E5"/>
    <w:rsid w:val="00A92768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B7B38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FF2"/>
    <w:rsid w:val="00B05018"/>
    <w:rsid w:val="00B0680F"/>
    <w:rsid w:val="00B12921"/>
    <w:rsid w:val="00B145E1"/>
    <w:rsid w:val="00B16095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82F61"/>
    <w:rsid w:val="00B82F85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3D5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3584"/>
    <w:rsid w:val="00BE70CF"/>
    <w:rsid w:val="00BE7B95"/>
    <w:rsid w:val="00BF15A3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3055"/>
    <w:rsid w:val="00C4501B"/>
    <w:rsid w:val="00C455F3"/>
    <w:rsid w:val="00C46526"/>
    <w:rsid w:val="00C4709D"/>
    <w:rsid w:val="00C522D9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5F61"/>
    <w:rsid w:val="00C87F5E"/>
    <w:rsid w:val="00C91015"/>
    <w:rsid w:val="00C91168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E0A8F"/>
    <w:rsid w:val="00CF39B3"/>
    <w:rsid w:val="00CF485B"/>
    <w:rsid w:val="00CF524C"/>
    <w:rsid w:val="00CF6918"/>
    <w:rsid w:val="00CF6D9A"/>
    <w:rsid w:val="00CF703C"/>
    <w:rsid w:val="00D009F3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4AC6"/>
    <w:rsid w:val="00D77EA4"/>
    <w:rsid w:val="00D82C77"/>
    <w:rsid w:val="00D85AB9"/>
    <w:rsid w:val="00D85C10"/>
    <w:rsid w:val="00D86189"/>
    <w:rsid w:val="00D873E0"/>
    <w:rsid w:val="00D90608"/>
    <w:rsid w:val="00D931DE"/>
    <w:rsid w:val="00DA0949"/>
    <w:rsid w:val="00DA0A27"/>
    <w:rsid w:val="00DA0FDF"/>
    <w:rsid w:val="00DA269D"/>
    <w:rsid w:val="00DA3086"/>
    <w:rsid w:val="00DA3D8F"/>
    <w:rsid w:val="00DB00B0"/>
    <w:rsid w:val="00DB026E"/>
    <w:rsid w:val="00DB02A7"/>
    <w:rsid w:val="00DB0EE6"/>
    <w:rsid w:val="00DB2A0B"/>
    <w:rsid w:val="00DB3068"/>
    <w:rsid w:val="00DB34B8"/>
    <w:rsid w:val="00DB3D8E"/>
    <w:rsid w:val="00DB4CAD"/>
    <w:rsid w:val="00DB5041"/>
    <w:rsid w:val="00DB5BC4"/>
    <w:rsid w:val="00DB77FE"/>
    <w:rsid w:val="00DB78E9"/>
    <w:rsid w:val="00DC1822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E0F9B"/>
    <w:rsid w:val="00DE2CE7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6071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4F93"/>
    <w:rsid w:val="00EB56E7"/>
    <w:rsid w:val="00EB64F1"/>
    <w:rsid w:val="00EC422C"/>
    <w:rsid w:val="00EC430F"/>
    <w:rsid w:val="00EC580E"/>
    <w:rsid w:val="00EC5F1E"/>
    <w:rsid w:val="00ED26F3"/>
    <w:rsid w:val="00ED2BDC"/>
    <w:rsid w:val="00ED2F61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4251"/>
    <w:rsid w:val="00F24903"/>
    <w:rsid w:val="00F254A2"/>
    <w:rsid w:val="00F27019"/>
    <w:rsid w:val="00F303BC"/>
    <w:rsid w:val="00F31E92"/>
    <w:rsid w:val="00F3233F"/>
    <w:rsid w:val="00F329A5"/>
    <w:rsid w:val="00F34C9F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49F"/>
    <w:rsid w:val="00F71498"/>
    <w:rsid w:val="00F71923"/>
    <w:rsid w:val="00F74BDF"/>
    <w:rsid w:val="00F77F95"/>
    <w:rsid w:val="00F84E06"/>
    <w:rsid w:val="00F85907"/>
    <w:rsid w:val="00F874D1"/>
    <w:rsid w:val="00F87583"/>
    <w:rsid w:val="00F90742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A2A68"/>
    <w:rsid w:val="00FB0279"/>
    <w:rsid w:val="00FB0350"/>
    <w:rsid w:val="00FB0A37"/>
    <w:rsid w:val="00FB27E2"/>
    <w:rsid w:val="00FB43F3"/>
    <w:rsid w:val="00FB4A9B"/>
    <w:rsid w:val="00FB71B8"/>
    <w:rsid w:val="00FC0AE9"/>
    <w:rsid w:val="00FC5C2D"/>
    <w:rsid w:val="00FC6008"/>
    <w:rsid w:val="00FC732E"/>
    <w:rsid w:val="00FD1E57"/>
    <w:rsid w:val="00FD285A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Heading2">
    <w:name w:val="heading 2"/>
    <w:aliases w:val="Punkt 1.1"/>
    <w:basedOn w:val="Normal"/>
    <w:next w:val="Normal"/>
    <w:link w:val="Heading2Char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Heading3">
    <w:name w:val="heading 3"/>
    <w:aliases w:val="Punkt 1.1.1"/>
    <w:basedOn w:val="Normal"/>
    <w:next w:val="Normal"/>
    <w:link w:val="Heading3Char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2Char">
    <w:name w:val="Heading 2 Char"/>
    <w:aliases w:val="Punkt 1.1 Char"/>
    <w:basedOn w:val="DefaultParagraphFont"/>
    <w:link w:val="Heading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ing3Char">
    <w:name w:val="Heading 3 Char"/>
    <w:aliases w:val="Punkt 1.1.1 Char"/>
    <w:basedOn w:val="DefaultParagraphFont"/>
    <w:link w:val="Heading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852E81"/>
  </w:style>
  <w:style w:type="paragraph" w:styleId="BodyText">
    <w:name w:val="Body Text"/>
    <w:basedOn w:val="Normal"/>
    <w:link w:val="BodyTextChar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BodyText2">
    <w:name w:val="Body Text 2"/>
    <w:basedOn w:val="Normal"/>
    <w:link w:val="BodyText2Char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BodyText3">
    <w:name w:val="Body Text 3"/>
    <w:basedOn w:val="Normal"/>
    <w:link w:val="BodyText3Char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DefaultParagraphFont"/>
    <w:uiPriority w:val="99"/>
    <w:semiHidden/>
    <w:rsid w:val="00852E81"/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852E81"/>
    <w:rPr>
      <w:sz w:val="16"/>
      <w:szCs w:val="16"/>
    </w:rPr>
  </w:style>
  <w:style w:type="paragraph" w:styleId="List">
    <w:name w:val="List"/>
    <w:basedOn w:val="Normal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BodyTextIndent2">
    <w:name w:val="Body Text Indent 2"/>
    <w:basedOn w:val="Normal"/>
    <w:link w:val="BodyTextIndent2Char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DefaultParagraphFont"/>
    <w:uiPriority w:val="99"/>
    <w:semiHidden/>
    <w:rsid w:val="00852E81"/>
  </w:style>
  <w:style w:type="paragraph" w:styleId="BodyTextIndent">
    <w:name w:val="Body Text Indent"/>
    <w:basedOn w:val="Normal"/>
    <w:link w:val="BodyTextIndentChar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DefaultParagraph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l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52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52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EndnoteTextChar">
    <w:name w:val="Endnote Text Char"/>
    <w:basedOn w:val="DefaultParagraphFont"/>
    <w:link w:val="End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852E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Heading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NoSpacing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DefaultParagraph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DefaultParagraph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l"/>
    <w:next w:val="BodyTex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l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l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l"/>
    <w:next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y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Index1">
    <w:name w:val="index 1"/>
    <w:basedOn w:val="Normal"/>
    <w:next w:val="Normal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IndexHeading">
    <w:name w:val="index heading"/>
    <w:basedOn w:val="Normal"/>
    <w:next w:val="Index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l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lW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SubtitleChar">
    <w:name w:val="Subtitle Char"/>
    <w:basedOn w:val="DefaultParagraphFont"/>
    <w:link w:val="Subtitle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visi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l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l"/>
    <w:next w:val="Normal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TOC4">
    <w:name w:val="toc 4"/>
    <w:basedOn w:val="Normal"/>
    <w:next w:val="Normal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TableNormal"/>
    <w:next w:val="TableGrid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l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l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DefaultParagraph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ist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DefaultParagraph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0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Bullet3">
    <w:name w:val="List Bullet 3"/>
    <w:basedOn w:val="Normal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Heinla, Jaanus</cp:lastModifiedBy>
  <cp:revision>6</cp:revision>
  <cp:lastPrinted>2018-09-20T08:08:00Z</cp:lastPrinted>
  <dcterms:created xsi:type="dcterms:W3CDTF">2025-12-01T12:40:00Z</dcterms:created>
  <dcterms:modified xsi:type="dcterms:W3CDTF">2025-12-01T12:47:00Z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